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BA42F1" w:rsidP="008C363A">
            <w:pPr>
              <w:jc w:val="right"/>
              <w:rPr>
                <w:rFonts w:cs="Arial"/>
              </w:rPr>
            </w:pPr>
            <w:r>
              <w:rPr>
                <w:rFonts w:cs="Arial"/>
                <w:szCs w:val="22"/>
              </w:rPr>
              <w:t>Протокол  №246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BA42F1" w:rsidP="00BA42F1">
            <w:pPr>
              <w:jc w:val="right"/>
              <w:rPr>
                <w:rFonts w:cs="Arial"/>
              </w:rPr>
            </w:pPr>
            <w:r>
              <w:rPr>
                <w:rFonts w:cs="Arial"/>
                <w:szCs w:val="22"/>
              </w:rPr>
              <w:t>«24</w:t>
            </w:r>
            <w:r w:rsidR="00DE7BED" w:rsidRPr="002E571A">
              <w:rPr>
                <w:rFonts w:cs="Arial"/>
                <w:szCs w:val="22"/>
              </w:rPr>
              <w:t xml:space="preserve">» </w:t>
            </w:r>
            <w:r>
              <w:rPr>
                <w:rFonts w:cs="Arial"/>
                <w:szCs w:val="22"/>
              </w:rPr>
              <w:t>декабря 2018</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A51C2">
        <w:rPr>
          <w:rFonts w:cs="Arial"/>
          <w:szCs w:val="22"/>
        </w:rPr>
        <w:t>ПДО №</w:t>
      </w:r>
      <w:r w:rsidR="007574C9">
        <w:rPr>
          <w:rFonts w:cs="Arial"/>
          <w:szCs w:val="22"/>
        </w:rPr>
        <w:t>65</w:t>
      </w:r>
      <w:r w:rsidR="0065338C">
        <w:rPr>
          <w:rFonts w:cs="Arial"/>
          <w:szCs w:val="22"/>
        </w:rPr>
        <w:t>4</w:t>
      </w:r>
      <w:r w:rsidR="00362455" w:rsidRPr="00EA51C2">
        <w:rPr>
          <w:rFonts w:cs="Arial"/>
          <w:szCs w:val="22"/>
        </w:rPr>
        <w:t>-</w:t>
      </w:r>
      <w:r w:rsidRPr="00EA51C2">
        <w:rPr>
          <w:rFonts w:cs="Arial"/>
          <w:szCs w:val="22"/>
        </w:rPr>
        <w:t>КР-201</w:t>
      </w:r>
      <w:r w:rsidR="00695634">
        <w:rPr>
          <w:rFonts w:cs="Arial"/>
          <w:szCs w:val="22"/>
        </w:rPr>
        <w:t>8</w:t>
      </w:r>
      <w:r w:rsidRPr="005F56FA">
        <w:rPr>
          <w:rFonts w:cs="Arial"/>
          <w:szCs w:val="22"/>
        </w:rPr>
        <w:t xml:space="preserve"> от </w:t>
      </w:r>
      <w:r w:rsidR="00BA42F1">
        <w:rPr>
          <w:rFonts w:cs="Arial"/>
          <w:szCs w:val="22"/>
        </w:rPr>
        <w:t>24 декабря 2018 года</w:t>
      </w:r>
    </w:p>
    <w:p w:rsidR="00DE7BED" w:rsidRDefault="00DE7BED" w:rsidP="00DE7BED">
      <w:pPr>
        <w:jc w:val="both"/>
        <w:rPr>
          <w:rFonts w:cs="Arial"/>
          <w:sz w:val="16"/>
          <w:szCs w:val="16"/>
        </w:rPr>
      </w:pPr>
    </w:p>
    <w:p w:rsidR="00351171" w:rsidRPr="00351171" w:rsidRDefault="00351171" w:rsidP="00351171">
      <w:pPr>
        <w:ind w:firstLine="720"/>
        <w:jc w:val="both"/>
        <w:rPr>
          <w:rFonts w:cs="Arial"/>
          <w:b/>
          <w:sz w:val="24"/>
        </w:rPr>
      </w:pPr>
      <w:r w:rsidRPr="00351171">
        <w:rPr>
          <w:rFonts w:cs="Arial"/>
          <w:b/>
          <w:sz w:val="24"/>
        </w:rPr>
        <w:t>ОАО «Славнефть-ЯНОС»</w:t>
      </w:r>
      <w:r w:rsidRPr="00351171">
        <w:rPr>
          <w:rFonts w:cs="Arial"/>
          <w:sz w:val="24"/>
        </w:rPr>
        <w:t xml:space="preserve"> (далее – </w:t>
      </w:r>
      <w:r w:rsidRPr="00B70918">
        <w:rPr>
          <w:rFonts w:cs="Arial"/>
          <w:szCs w:val="22"/>
        </w:rPr>
        <w:t xml:space="preserve">Общество) приглашает вас сделать предложение (оферту) на заключение договора на </w:t>
      </w:r>
      <w:r w:rsidRPr="00B70918">
        <w:rPr>
          <w:rStyle w:val="aff7"/>
          <w:rFonts w:ascii="Arial" w:hAnsi="Arial" w:cs="Arial"/>
          <w:b/>
          <w:sz w:val="22"/>
          <w:szCs w:val="22"/>
        </w:rPr>
        <w:t xml:space="preserve">закупку </w:t>
      </w:r>
      <w:r w:rsidRPr="00B70918">
        <w:rPr>
          <w:rFonts w:cs="Arial"/>
          <w:b/>
          <w:szCs w:val="22"/>
        </w:rPr>
        <w:t xml:space="preserve">услуг </w:t>
      </w:r>
      <w:r w:rsidR="00900448" w:rsidRPr="00B70918">
        <w:rPr>
          <w:b/>
          <w:szCs w:val="22"/>
        </w:rPr>
        <w:t xml:space="preserve">по техническому обслуживанию копировально-множительной техники </w:t>
      </w:r>
      <w:r w:rsidR="00900448" w:rsidRPr="00B70918">
        <w:rPr>
          <w:b/>
          <w:szCs w:val="22"/>
          <w:lang w:val="en-US"/>
        </w:rPr>
        <w:t>Xerox</w:t>
      </w:r>
      <w:r w:rsidR="00900448" w:rsidRPr="00B70918">
        <w:rPr>
          <w:b/>
          <w:szCs w:val="22"/>
        </w:rPr>
        <w:t xml:space="preserve"> (далее по тексту Оборудование</w:t>
      </w:r>
      <w:r w:rsidR="00900448" w:rsidRPr="00B70918">
        <w:rPr>
          <w:b/>
        </w:rPr>
        <w:t>), в соответствии с заявкой ЗАКАЗЧИКА</w:t>
      </w:r>
      <w:r w:rsidRPr="00351171">
        <w:rPr>
          <w:rFonts w:cs="Arial"/>
          <w:b/>
          <w:sz w:val="24"/>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w:t>
      </w:r>
      <w:r w:rsidR="00695634">
        <w:rPr>
          <w:rFonts w:cs="Arial"/>
          <w:szCs w:val="22"/>
        </w:rPr>
        <w:t xml:space="preserve">приведённая </w:t>
      </w:r>
      <w:r w:rsidR="00E81D5F" w:rsidRPr="000D57D0">
        <w:rPr>
          <w:rFonts w:cs="Arial"/>
          <w:szCs w:val="22"/>
        </w:rPr>
        <w:t>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DE7BED">
      <w:pPr>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DE7BED">
      <w:pPr>
        <w:pStyle w:val="a5"/>
        <w:numPr>
          <w:ilvl w:val="0"/>
          <w:numId w:val="0"/>
        </w:numPr>
        <w:tabs>
          <w:tab w:val="left" w:pos="284"/>
        </w:tabs>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CE653A">
      <w:pPr>
        <w:pStyle w:val="a5"/>
        <w:numPr>
          <w:ilvl w:val="0"/>
          <w:numId w:val="0"/>
        </w:numPr>
        <w:tabs>
          <w:tab w:val="left" w:pos="284"/>
        </w:tabs>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CE653A" w:rsidRPr="00695634" w:rsidRDefault="00CE653A" w:rsidP="00CE653A">
      <w:pPr>
        <w:pStyle w:val="a5"/>
        <w:numPr>
          <w:ilvl w:val="0"/>
          <w:numId w:val="0"/>
        </w:numPr>
        <w:tabs>
          <w:tab w:val="left" w:pos="284"/>
        </w:tabs>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Default="00DE7BED" w:rsidP="00DE7BED">
      <w:pPr>
        <w:pStyle w:val="a5"/>
        <w:numPr>
          <w:ilvl w:val="0"/>
          <w:numId w:val="0"/>
        </w:numPr>
        <w:tabs>
          <w:tab w:val="left" w:pos="284"/>
        </w:tabs>
        <w:ind w:firstLine="709"/>
      </w:pPr>
    </w:p>
    <w:p w:rsidR="00054605" w:rsidRPr="00695634" w:rsidRDefault="00695634" w:rsidP="00054605">
      <w:pPr>
        <w:ind w:firstLine="720"/>
        <w:jc w:val="both"/>
        <w:rPr>
          <w:rFonts w:cs="Arial"/>
          <w:szCs w:val="22"/>
        </w:rPr>
      </w:pPr>
      <w:r w:rsidRPr="00695634">
        <w:rPr>
          <w:i/>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70B26">
        <w:rPr>
          <w:rFonts w:cs="Arial"/>
          <w:b/>
          <w:szCs w:val="22"/>
        </w:rPr>
        <w:t>28</w:t>
      </w:r>
      <w:r w:rsidR="00230908" w:rsidRPr="000B32AD">
        <w:rPr>
          <w:rFonts w:cs="Arial"/>
          <w:b/>
          <w:szCs w:val="22"/>
        </w:rPr>
        <w:t xml:space="preserve"> </w:t>
      </w:r>
      <w:r w:rsidR="00C70B26">
        <w:rPr>
          <w:rFonts w:cs="Arial"/>
          <w:b/>
          <w:szCs w:val="22"/>
        </w:rPr>
        <w:t>февра</w:t>
      </w:r>
      <w:r w:rsidR="00695634">
        <w:rPr>
          <w:rFonts w:cs="Arial"/>
          <w:b/>
          <w:szCs w:val="22"/>
        </w:rPr>
        <w:t>л</w:t>
      </w:r>
      <w:r w:rsidR="00351171">
        <w:rPr>
          <w:rFonts w:cs="Arial"/>
          <w:b/>
          <w:szCs w:val="22"/>
        </w:rPr>
        <w:t>я</w:t>
      </w:r>
      <w:r w:rsidR="00230908" w:rsidRPr="000B32AD">
        <w:rPr>
          <w:rFonts w:cs="Arial"/>
          <w:b/>
          <w:szCs w:val="22"/>
        </w:rPr>
        <w:t xml:space="preserve"> 201</w:t>
      </w:r>
      <w:r w:rsidR="00C70B26">
        <w:rPr>
          <w:rFonts w:cs="Arial"/>
          <w:b/>
          <w:szCs w:val="22"/>
        </w:rPr>
        <w:t>9</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51171" w:rsidRPr="00F87D94" w:rsidRDefault="00351171" w:rsidP="00351171">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1B2BBE" w:rsidRPr="001B2BBE" w:rsidRDefault="001B2BBE" w:rsidP="00351171">
      <w:pPr>
        <w:numPr>
          <w:ilvl w:val="0"/>
          <w:numId w:val="12"/>
        </w:numPr>
        <w:tabs>
          <w:tab w:val="clear" w:pos="720"/>
          <w:tab w:val="num" w:pos="644"/>
          <w:tab w:val="num" w:pos="993"/>
        </w:tabs>
        <w:autoSpaceDE w:val="0"/>
        <w:spacing w:before="0"/>
        <w:ind w:left="993" w:hanging="426"/>
        <w:jc w:val="both"/>
        <w:rPr>
          <w:szCs w:val="22"/>
        </w:rPr>
      </w:pPr>
      <w:r w:rsidRPr="001B2BBE">
        <w:rPr>
          <w:szCs w:val="22"/>
        </w:rPr>
        <w:t>Справка на бланке Контрагента о заключенных договорах, аналогичных предмету закупки, за 3-и последних года</w:t>
      </w:r>
      <w:r>
        <w:rPr>
          <w:szCs w:val="22"/>
        </w:rPr>
        <w:t>;</w:t>
      </w:r>
    </w:p>
    <w:p w:rsidR="00351171" w:rsidRPr="00F87D94" w:rsidRDefault="00B70918" w:rsidP="00351171">
      <w:pPr>
        <w:numPr>
          <w:ilvl w:val="0"/>
          <w:numId w:val="12"/>
        </w:numPr>
        <w:tabs>
          <w:tab w:val="clear" w:pos="720"/>
          <w:tab w:val="num" w:pos="644"/>
          <w:tab w:val="num" w:pos="993"/>
        </w:tabs>
        <w:autoSpaceDE w:val="0"/>
        <w:spacing w:before="0"/>
        <w:ind w:left="993" w:hanging="426"/>
        <w:jc w:val="both"/>
        <w:rPr>
          <w:szCs w:val="22"/>
        </w:rPr>
      </w:pPr>
      <w:r w:rsidRPr="00B70918">
        <w:rPr>
          <w:szCs w:val="22"/>
        </w:rPr>
        <w:t xml:space="preserve">Сертификаты </w:t>
      </w:r>
      <w:r w:rsidRPr="00B70918">
        <w:rPr>
          <w:szCs w:val="22"/>
          <w:lang w:val="en-US"/>
        </w:rPr>
        <w:t>Xerox</w:t>
      </w:r>
      <w:r w:rsidRPr="00B70918">
        <w:rPr>
          <w:szCs w:val="22"/>
        </w:rPr>
        <w:t>, подтверждающие прохождение курса технического обучения</w:t>
      </w:r>
      <w:r>
        <w:rPr>
          <w:szCs w:val="22"/>
        </w:rPr>
        <w:t xml:space="preserve"> </w:t>
      </w:r>
      <w:r>
        <w:t xml:space="preserve">специалистов по ремонту и обслуживанию копировальной техники </w:t>
      </w:r>
      <w:r>
        <w:rPr>
          <w:lang w:val="en-US"/>
        </w:rPr>
        <w:t>Xerox</w:t>
      </w:r>
      <w:r w:rsidR="00351171" w:rsidRPr="00F87D94">
        <w:rPr>
          <w:szCs w:val="22"/>
        </w:rPr>
        <w:t>;</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и ориентировочная потребность в расходных материалах (Приложение</w:t>
      </w:r>
      <w:r w:rsidR="00F87D94" w:rsidRPr="00F87D94">
        <w:rPr>
          <w:szCs w:val="22"/>
        </w:rPr>
        <w:t xml:space="preserve"> №1</w:t>
      </w:r>
      <w:r w:rsidRPr="00F87D94">
        <w:rPr>
          <w:szCs w:val="22"/>
        </w:rPr>
        <w:t xml:space="preserve"> </w:t>
      </w:r>
      <w:r w:rsidR="002F25C4" w:rsidRPr="00F87D94">
        <w:rPr>
          <w:szCs w:val="22"/>
        </w:rPr>
        <w:t>к Форме №5</w:t>
      </w:r>
      <w:r w:rsidRPr="00F87D94">
        <w:rPr>
          <w:szCs w:val="22"/>
        </w:rPr>
        <w:t>)</w:t>
      </w:r>
    </w:p>
    <w:p w:rsidR="00DD4C79" w:rsidRPr="00F87D94" w:rsidRDefault="00DD4C79" w:rsidP="00DD4C79">
      <w:pPr>
        <w:pStyle w:val="ac"/>
        <w:numPr>
          <w:ilvl w:val="0"/>
          <w:numId w:val="12"/>
        </w:numPr>
        <w:tabs>
          <w:tab w:val="clear" w:pos="720"/>
          <w:tab w:val="num" w:pos="993"/>
        </w:tabs>
        <w:ind w:left="993" w:hanging="426"/>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CE653A" w:rsidRPr="00CE653A" w:rsidRDefault="00CE653A" w:rsidP="00CE653A">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F87D94">
        <w:rPr>
          <w:rFonts w:cs="Arial"/>
          <w:szCs w:val="22"/>
        </w:rPr>
        <w:t>вариантов  формы</w:t>
      </w:r>
      <w:proofErr w:type="gramEnd"/>
      <w:r w:rsidRPr="00F87D94">
        <w:rPr>
          <w:rFonts w:cs="Arial"/>
          <w:szCs w:val="22"/>
        </w:rPr>
        <w:t xml:space="preserve">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BA42F1">
      <w:pPr>
        <w:spacing w:before="0"/>
        <w:ind w:firstLine="709"/>
        <w:jc w:val="both"/>
        <w:rPr>
          <w:rFonts w:cs="Arial"/>
          <w:szCs w:val="22"/>
        </w:rPr>
      </w:pPr>
      <w:r w:rsidRPr="002E571A">
        <w:rPr>
          <w:rFonts w:cs="Arial"/>
          <w:szCs w:val="22"/>
        </w:rPr>
        <w:t>Оферта предоставляется на русском языке.</w:t>
      </w:r>
    </w:p>
    <w:p w:rsidR="00DE7BED" w:rsidRPr="002E571A" w:rsidRDefault="00DE7BED" w:rsidP="00BA42F1">
      <w:pPr>
        <w:spacing w:before="0"/>
        <w:ind w:firstLine="709"/>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C70B26">
        <w:rPr>
          <w:rFonts w:cs="Arial"/>
          <w:szCs w:val="22"/>
        </w:rPr>
        <w:t>65</w:t>
      </w:r>
      <w:r w:rsidR="00B70918">
        <w:rPr>
          <w:rFonts w:cs="Arial"/>
          <w:szCs w:val="22"/>
        </w:rPr>
        <w:t>4</w:t>
      </w:r>
      <w:r w:rsidR="003523B8" w:rsidRPr="00EA51C2">
        <w:rPr>
          <w:rFonts w:cs="Arial"/>
          <w:szCs w:val="22"/>
        </w:rPr>
        <w:t>-КР-201</w:t>
      </w:r>
      <w:r w:rsidR="0069563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A42F1" w:rsidRPr="00BA42F1">
        <w:rPr>
          <w:rFonts w:cs="Arial"/>
          <w:szCs w:val="22"/>
        </w:rPr>
        <w:t>24 декабря 2018 года</w:t>
      </w:r>
      <w:r w:rsidRPr="00BA42F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второй  конверт (с пометкой «Копия»), содержащий копии документов, находящихся в первом конверте;</w:t>
      </w:r>
    </w:p>
    <w:p w:rsidR="00BA42F1" w:rsidRDefault="00BA42F1" w:rsidP="00DE7BED">
      <w:pPr>
        <w:widowControl w:val="0"/>
        <w:overflowPunct w:val="0"/>
        <w:autoSpaceDE w:val="0"/>
        <w:autoSpaceDN w:val="0"/>
        <w:adjustRightInd w:val="0"/>
        <w:ind w:firstLine="708"/>
        <w:jc w:val="both"/>
        <w:rPr>
          <w:rFonts w:cs="Arial"/>
          <w:szCs w:val="22"/>
        </w:rPr>
      </w:pP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B6708" w:rsidP="00DE7BED">
      <w:pPr>
        <w:ind w:left="708"/>
        <w:jc w:val="both"/>
        <w:rPr>
          <w:rFonts w:cs="Arial"/>
          <w:b/>
          <w:szCs w:val="22"/>
        </w:rPr>
      </w:pPr>
      <w:r>
        <w:rPr>
          <w:rFonts w:cs="Arial"/>
          <w:b/>
          <w:szCs w:val="22"/>
        </w:rPr>
        <w:t>Начало приема оферт – «24</w:t>
      </w:r>
      <w:r w:rsidR="00DE7BED" w:rsidRPr="002E571A">
        <w:rPr>
          <w:rFonts w:cs="Arial"/>
          <w:b/>
          <w:szCs w:val="22"/>
        </w:rPr>
        <w:t xml:space="preserve">» </w:t>
      </w:r>
      <w:r>
        <w:rPr>
          <w:rFonts w:cs="Arial"/>
          <w:b/>
          <w:szCs w:val="22"/>
        </w:rPr>
        <w:t>декабря 2018</w:t>
      </w:r>
      <w:r w:rsidR="00DE7BED" w:rsidRPr="002E571A">
        <w:rPr>
          <w:rFonts w:cs="Arial"/>
          <w:b/>
          <w:szCs w:val="22"/>
        </w:rPr>
        <w:t xml:space="preserve"> года.</w:t>
      </w:r>
    </w:p>
    <w:p w:rsidR="00DE7BED" w:rsidRPr="002E571A" w:rsidRDefault="002B6708"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w:t>
      </w:r>
      <w:r w:rsidR="00DE7BED" w:rsidRPr="002E571A">
        <w:rPr>
          <w:rFonts w:cs="Arial"/>
          <w:b/>
          <w:szCs w:val="22"/>
        </w:rPr>
        <w:t xml:space="preserve"> «</w:t>
      </w:r>
      <w:r>
        <w:rPr>
          <w:rFonts w:cs="Arial"/>
          <w:b/>
          <w:szCs w:val="22"/>
        </w:rPr>
        <w:t>09</w:t>
      </w:r>
      <w:r w:rsidR="00DE7BED" w:rsidRPr="002E571A">
        <w:rPr>
          <w:rFonts w:cs="Arial"/>
          <w:b/>
          <w:szCs w:val="22"/>
        </w:rPr>
        <w:t>»</w:t>
      </w:r>
      <w:r>
        <w:rPr>
          <w:rFonts w:cs="Arial"/>
          <w:b/>
          <w:szCs w:val="22"/>
        </w:rPr>
        <w:t xml:space="preserve"> января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70B26">
        <w:rPr>
          <w:rFonts w:cs="Arial"/>
          <w:b/>
          <w:szCs w:val="22"/>
        </w:rPr>
        <w:t>28</w:t>
      </w:r>
      <w:r w:rsidRPr="002E571A">
        <w:rPr>
          <w:rFonts w:cs="Arial"/>
          <w:b/>
          <w:szCs w:val="22"/>
        </w:rPr>
        <w:t xml:space="preserve">» </w:t>
      </w:r>
      <w:r w:rsidR="00C70B26">
        <w:rPr>
          <w:rFonts w:cs="Arial"/>
          <w:b/>
          <w:szCs w:val="22"/>
        </w:rPr>
        <w:t>февра</w:t>
      </w:r>
      <w:r w:rsidR="00F87D94">
        <w:rPr>
          <w:rFonts w:cs="Arial"/>
          <w:b/>
          <w:szCs w:val="22"/>
        </w:rPr>
        <w:t>ля</w:t>
      </w:r>
      <w:r w:rsidRPr="002E571A">
        <w:rPr>
          <w:rFonts w:cs="Arial"/>
          <w:b/>
          <w:szCs w:val="22"/>
        </w:rPr>
        <w:t xml:space="preserve"> </w:t>
      </w:r>
      <w:r w:rsidR="00F87D94">
        <w:rPr>
          <w:rFonts w:cs="Arial"/>
          <w:b/>
          <w:szCs w:val="22"/>
        </w:rPr>
        <w:t>201</w:t>
      </w:r>
      <w:r w:rsidR="00C70B26">
        <w:rPr>
          <w:rFonts w:cs="Arial"/>
          <w:b/>
          <w:szCs w:val="22"/>
        </w:rPr>
        <w:t>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2B6708">
        <w:rPr>
          <w:rFonts w:cs="Arial"/>
          <w:szCs w:val="22"/>
        </w:rPr>
        <w:t xml:space="preserve">ожения, полученные не позднее «28» декабря 2018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2B6708">
      <w:pPr>
        <w:spacing w:before="0"/>
        <w:ind w:firstLine="709"/>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p>
    <w:p w:rsidR="002B6708" w:rsidRPr="002B6708" w:rsidRDefault="002B6708" w:rsidP="002B6708">
      <w:pPr>
        <w:spacing w:before="0"/>
        <w:ind w:firstLine="709"/>
        <w:jc w:val="both"/>
        <w:rPr>
          <w:rFonts w:cs="Arial"/>
          <w:szCs w:val="22"/>
        </w:rPr>
      </w:pPr>
      <w:r w:rsidRPr="002B6708">
        <w:rPr>
          <w:rFonts w:cs="Arial"/>
          <w:szCs w:val="22"/>
        </w:rPr>
        <w:t>Ведущему специалисту Тендерного комитета ОАО «</w:t>
      </w:r>
      <w:proofErr w:type="spellStart"/>
      <w:r w:rsidRPr="002B6708">
        <w:rPr>
          <w:rFonts w:cs="Arial"/>
          <w:szCs w:val="22"/>
        </w:rPr>
        <w:t>Славнефть</w:t>
      </w:r>
      <w:proofErr w:type="spellEnd"/>
      <w:r w:rsidRPr="002B6708">
        <w:rPr>
          <w:rFonts w:cs="Arial"/>
          <w:szCs w:val="22"/>
        </w:rPr>
        <w:t>-ЯНОС» Груздеву Александру Александровичу. Контактные данные: (4852) 49-91-35, Е-</w:t>
      </w:r>
      <w:proofErr w:type="spellStart"/>
      <w:r w:rsidRPr="002B6708">
        <w:rPr>
          <w:rFonts w:cs="Arial"/>
          <w:szCs w:val="22"/>
        </w:rPr>
        <w:t>mail</w:t>
      </w:r>
      <w:proofErr w:type="spellEnd"/>
      <w:r w:rsidRPr="002B6708">
        <w:rPr>
          <w:rFonts w:cs="Arial"/>
          <w:szCs w:val="22"/>
        </w:rPr>
        <w:t xml:space="preserve">: </w:t>
      </w:r>
      <w:hyperlink r:id="rId7" w:history="1">
        <w:r w:rsidRPr="002B6708">
          <w:rPr>
            <w:rFonts w:cs="Arial"/>
            <w:szCs w:val="22"/>
          </w:rPr>
          <w:t>GruzdevAA@yanos.slavneft.ru</w:t>
        </w:r>
      </w:hyperlink>
      <w:r w:rsidRPr="002B6708">
        <w:rPr>
          <w:rFonts w:cs="Arial"/>
          <w:szCs w:val="22"/>
        </w:rPr>
        <w:t>.</w:t>
      </w:r>
    </w:p>
    <w:p w:rsidR="00DE7BED" w:rsidRPr="002E571A" w:rsidRDefault="00DE7BED" w:rsidP="002B6708">
      <w:pPr>
        <w:spacing w:before="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C70B26">
        <w:t>65</w:t>
      </w:r>
      <w:r w:rsidR="00B70918">
        <w:t>4</w:t>
      </w:r>
      <w:r w:rsidR="00E85DE8" w:rsidRPr="00EA51C2">
        <w:t>-</w:t>
      </w:r>
      <w:r w:rsidR="00E85DE8" w:rsidRPr="00DC17E7">
        <w:t>КР-</w:t>
      </w:r>
      <w:r w:rsidR="00E85DE8" w:rsidRPr="005F56FA">
        <w:t>201</w:t>
      </w:r>
      <w:r w:rsidR="00695634">
        <w:t>8</w:t>
      </w:r>
      <w:r w:rsidRPr="00B445D7">
        <w:t xml:space="preserve"> от </w:t>
      </w:r>
      <w:r w:rsidR="006A17B0" w:rsidRPr="006A17B0">
        <w:t>24.12.2018 г.</w:t>
      </w:r>
      <w:r w:rsidRPr="006A17B0">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r w:rsidR="0015155D">
        <w:t xml:space="preserve"> с приложением №1.</w:t>
      </w:r>
    </w:p>
    <w:p w:rsidR="00DE7BED" w:rsidRDefault="0006495D" w:rsidP="006A56BD">
      <w:pPr>
        <w:spacing w:before="0"/>
      </w:pPr>
      <w:r w:rsidRPr="00B25A57">
        <w:t>6</w:t>
      </w:r>
      <w:r w:rsidR="00DE7BED" w:rsidRPr="00B25A57">
        <w:t>. Форма «Перечень аффилированных организаций» в 1 экз.</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в 2 экз.</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в 1 экз.</w:t>
      </w:r>
    </w:p>
    <w:p w:rsidR="00481034" w:rsidRDefault="00481034" w:rsidP="00481034">
      <w:pPr>
        <w:spacing w:before="0"/>
      </w:pPr>
    </w:p>
    <w:p w:rsidR="00481034" w:rsidRPr="00B25A57" w:rsidRDefault="00481034" w:rsidP="00481034">
      <w:pPr>
        <w:spacing w:before="0"/>
      </w:pPr>
    </w:p>
    <w:p w:rsidR="006A56BD" w:rsidRDefault="00AE32FD" w:rsidP="007A5B5A">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sectPr w:rsidR="006A56BD" w:rsidSect="007A5B5A">
      <w:footerReference w:type="default" r:id="rId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5C4" w:rsidRDefault="002F25C4" w:rsidP="00FB07D9">
      <w:pPr>
        <w:spacing w:before="0"/>
      </w:pPr>
      <w:r>
        <w:separator/>
      </w:r>
    </w:p>
  </w:endnote>
  <w:endnote w:type="continuationSeparator" w:id="0">
    <w:p w:rsidR="002F25C4" w:rsidRDefault="002F25C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C4" w:rsidRDefault="002F25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5C4" w:rsidRDefault="002F25C4" w:rsidP="00FB07D9">
      <w:pPr>
        <w:spacing w:before="0"/>
      </w:pPr>
      <w:r>
        <w:separator/>
      </w:r>
    </w:p>
  </w:footnote>
  <w:footnote w:type="continuationSeparator" w:id="0">
    <w:p w:rsidR="002F25C4" w:rsidRDefault="002F25C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6BD"/>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704"/>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BBE"/>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6708"/>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338C"/>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7B0"/>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4C9"/>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5B5A"/>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2F1"/>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0B26"/>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8EE46"/>
  <w15:docId w15:val="{1190759D-01AF-4863-9DD5-E8965511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2170</Words>
  <Characters>12374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7</cp:revision>
  <cp:lastPrinted>2018-12-24T08:47:00Z</cp:lastPrinted>
  <dcterms:created xsi:type="dcterms:W3CDTF">2018-12-10T06:37:00Z</dcterms:created>
  <dcterms:modified xsi:type="dcterms:W3CDTF">2018-12-24T08:49:00Z</dcterms:modified>
</cp:coreProperties>
</file>